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091FB2">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414652" w:rsidRPr="00414652" w:rsidRDefault="00414652" w:rsidP="00414652">
      <w:pPr>
        <w:rPr>
          <w:rFonts w:ascii="Arial" w:hAnsi="Arial" w:cs="Arial"/>
          <w:bCs/>
        </w:rPr>
      </w:pPr>
      <w:r w:rsidRPr="00414652">
        <w:rPr>
          <w:rFonts w:ascii="Arial" w:hAnsi="Arial" w:cs="Arial"/>
          <w:bCs/>
        </w:rPr>
        <w:t>Centre National de la Recherche Scientifique</w:t>
      </w:r>
    </w:p>
    <w:p w:rsidR="00414652" w:rsidRPr="00414652" w:rsidRDefault="00414652" w:rsidP="00414652">
      <w:pPr>
        <w:rPr>
          <w:rFonts w:ascii="Arial" w:hAnsi="Arial" w:cs="Arial"/>
          <w:bCs/>
        </w:rPr>
      </w:pPr>
      <w:r w:rsidRPr="00414652">
        <w:rPr>
          <w:rFonts w:ascii="Arial" w:hAnsi="Arial" w:cs="Arial"/>
          <w:bCs/>
        </w:rPr>
        <w:t>Délégation Paris-Centre</w:t>
      </w:r>
    </w:p>
    <w:p w:rsidR="00414652" w:rsidRPr="00414652" w:rsidRDefault="00414652" w:rsidP="00414652">
      <w:pPr>
        <w:rPr>
          <w:rFonts w:ascii="Arial" w:hAnsi="Arial" w:cs="Arial"/>
          <w:bCs/>
        </w:rPr>
      </w:pPr>
      <w:r w:rsidRPr="00414652">
        <w:rPr>
          <w:rFonts w:ascii="Arial" w:hAnsi="Arial" w:cs="Arial"/>
          <w:bCs/>
        </w:rPr>
        <w:t>16 rue Pierre et Marie Curie 75005 Paris</w:t>
      </w:r>
    </w:p>
    <w:p w:rsidR="00414652" w:rsidRPr="00414652" w:rsidRDefault="00414652" w:rsidP="00414652">
      <w:pPr>
        <w:rPr>
          <w:rFonts w:ascii="Arial" w:hAnsi="Arial" w:cs="Arial"/>
          <w:bCs/>
        </w:rPr>
      </w:pPr>
      <w:r w:rsidRPr="00414652">
        <w:rPr>
          <w:rFonts w:ascii="Arial" w:hAnsi="Arial" w:cs="Arial"/>
          <w:bCs/>
        </w:rPr>
        <w:t xml:space="preserve">N° SIRET : 180 089 013 03282 </w:t>
      </w:r>
    </w:p>
    <w:p w:rsidR="00414652" w:rsidRPr="00414652" w:rsidRDefault="00414652" w:rsidP="00414652">
      <w:pPr>
        <w:rPr>
          <w:rFonts w:ascii="Arial" w:hAnsi="Arial" w:cs="Arial"/>
          <w:bCs/>
        </w:rPr>
      </w:pPr>
      <w:r w:rsidRPr="00414652">
        <w:rPr>
          <w:rFonts w:ascii="Arial" w:hAnsi="Arial" w:cs="Arial"/>
          <w:bCs/>
        </w:rPr>
        <w:t>CODE APE : 732Z</w:t>
      </w:r>
    </w:p>
    <w:p w:rsidR="009A394A" w:rsidRPr="00414652" w:rsidRDefault="00414652" w:rsidP="00414652">
      <w:pPr>
        <w:rPr>
          <w:rFonts w:ascii="Arial" w:hAnsi="Arial" w:cs="Arial"/>
          <w:bCs/>
        </w:rPr>
      </w:pPr>
      <w:r w:rsidRPr="00414652">
        <w:rPr>
          <w:rFonts w:ascii="Arial" w:hAnsi="Arial" w:cs="Arial"/>
          <w:bCs/>
        </w:rPr>
        <w:t>N° T.V.A. INTRACOMMUNAUTAIRE (VAT) : FR 40 180 089 013</w:t>
      </w: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7109D7">
      <w:pPr>
        <w:rPr>
          <w:rFonts w:ascii="Arial" w:hAnsi="Arial" w:cs="Arial"/>
          <w:bCs/>
          <w:sz w:val="16"/>
          <w:szCs w:val="16"/>
        </w:rPr>
      </w:pPr>
      <w:r>
        <w:rPr>
          <w:rFonts w:ascii="Arial" w:hAnsi="Arial" w:cs="Arial"/>
          <w:bCs/>
          <w:sz w:val="16"/>
          <w:szCs w:val="16"/>
        </w:rPr>
        <w:t>.</w:t>
      </w:r>
    </w:p>
    <w:p w:rsidR="002A6837" w:rsidRPr="002A6837" w:rsidRDefault="002A6837" w:rsidP="002A6837">
      <w:pPr>
        <w:jc w:val="both"/>
        <w:rPr>
          <w:rFonts w:ascii="Arial" w:hAnsi="Arial" w:cs="Arial"/>
          <w:b/>
          <w:bCs/>
        </w:rPr>
      </w:pPr>
      <w:r w:rsidRPr="002A6837">
        <w:rPr>
          <w:rFonts w:ascii="Arial" w:hAnsi="Arial" w:cs="Arial"/>
          <w:b/>
          <w:bCs/>
        </w:rPr>
        <w:t>Procédure : 2025_AOO_ CAMERA_ MULTISEPCTRALE</w:t>
      </w:r>
    </w:p>
    <w:p w:rsidR="002A6837" w:rsidRPr="002A6837" w:rsidRDefault="002A6837" w:rsidP="002A6837">
      <w:pPr>
        <w:jc w:val="both"/>
        <w:rPr>
          <w:rFonts w:ascii="Arial" w:hAnsi="Arial" w:cs="Arial"/>
          <w:b/>
          <w:bCs/>
        </w:rPr>
      </w:pPr>
    </w:p>
    <w:p w:rsidR="002A6837" w:rsidRPr="002A6837" w:rsidRDefault="002A6837" w:rsidP="002A6837">
      <w:pPr>
        <w:jc w:val="both"/>
        <w:rPr>
          <w:rFonts w:ascii="Arial" w:hAnsi="Arial" w:cs="Arial"/>
          <w:b/>
          <w:bCs/>
        </w:rPr>
      </w:pPr>
      <w:r w:rsidRPr="002A6837">
        <w:rPr>
          <w:rFonts w:ascii="Arial" w:hAnsi="Arial" w:cs="Arial"/>
          <w:b/>
          <w:bCs/>
        </w:rPr>
        <w:t xml:space="preserve">Acquisition, livraison et installation d’un système d’imagerie multispectrale </w:t>
      </w:r>
    </w:p>
    <w:p w:rsidR="009A394A" w:rsidRDefault="002A6837" w:rsidP="002A6837">
      <w:pPr>
        <w:jc w:val="both"/>
        <w:rPr>
          <w:rFonts w:ascii="Arial" w:hAnsi="Arial" w:cs="Arial"/>
          <w:bCs/>
        </w:rPr>
      </w:pPr>
      <w:proofErr w:type="gramStart"/>
      <w:r w:rsidRPr="002A6837">
        <w:rPr>
          <w:rFonts w:ascii="Arial" w:hAnsi="Arial" w:cs="Arial"/>
          <w:b/>
          <w:bCs/>
        </w:rPr>
        <w:t>spécialisé</w:t>
      </w:r>
      <w:proofErr w:type="gramEnd"/>
      <w:r w:rsidRPr="002A6837">
        <w:rPr>
          <w:rFonts w:ascii="Arial" w:hAnsi="Arial" w:cs="Arial"/>
          <w:b/>
          <w:bCs/>
        </w:rPr>
        <w:t xml:space="preserve"> pour les manuscrits au sein du Centre Léon Robin de recherche sur la pensée antique, UMR 8061</w:t>
      </w:r>
    </w:p>
    <w:p w:rsidR="00580B7C" w:rsidRDefault="00580B7C">
      <w:pPr>
        <w:jc w:val="both"/>
        <w:rPr>
          <w:rFonts w:ascii="Arial" w:hAnsi="Arial" w:cs="Arial"/>
          <w:bCs/>
        </w:rPr>
      </w:pPr>
    </w:p>
    <w:p w:rsidR="00580B7C" w:rsidRDefault="00580B7C">
      <w:pPr>
        <w:jc w:val="both"/>
        <w:rPr>
          <w:rFonts w:ascii="Arial" w:hAnsi="Arial" w:cs="Arial"/>
          <w:bCs/>
        </w:rPr>
      </w:pPr>
    </w:p>
    <w:p w:rsidR="00165ED8" w:rsidRDefault="00165ED8">
      <w:pPr>
        <w:jc w:val="both"/>
        <w:rPr>
          <w:rFonts w:ascii="Arial" w:hAnsi="Arial" w:cs="Arial"/>
          <w:bCs/>
        </w:rPr>
      </w:pPr>
    </w:p>
    <w:p w:rsidR="00165ED8" w:rsidRDefault="00165ED8">
      <w:pPr>
        <w:jc w:val="both"/>
        <w:rPr>
          <w:rFonts w:ascii="Arial" w:hAnsi="Arial" w:cs="Arial"/>
          <w:bCs/>
        </w:rPr>
      </w:pPr>
    </w:p>
    <w:p w:rsidR="00580B7C" w:rsidRDefault="00580B7C">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4745A">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bookmarkStart w:id="0" w:name="_GoBack"/>
      <w:bookmarkEnd w:id="0"/>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4745A">
        <w:fldChar w:fldCharType="separate"/>
      </w:r>
      <w:r>
        <w:fldChar w:fldCharType="end"/>
      </w:r>
      <w:r>
        <w:rPr>
          <w:rFonts w:ascii="Arial" w:hAnsi="Arial" w:cs="Arial"/>
          <w:bCs/>
        </w:rPr>
        <w:t xml:space="preserve"> </w:t>
      </w:r>
      <w:r>
        <w:rPr>
          <w:rFonts w:ascii="Arial" w:hAnsi="Arial" w:cs="Arial"/>
        </w:rPr>
        <w:t>Non.</w:t>
      </w:r>
    </w:p>
    <w:p w:rsidR="00414652" w:rsidRPr="00427375" w:rsidRDefault="0041465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4745A">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4745A">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4745A">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4745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lastRenderedPageBreak/>
        <w:fldChar w:fldCharType="begin">
          <w:ffData>
            <w:name w:val=""/>
            <w:enabled/>
            <w:calcOnExit w:val="0"/>
            <w:checkBox>
              <w:size w:val="20"/>
              <w:default w:val="0"/>
            </w:checkBox>
          </w:ffData>
        </w:fldChar>
      </w:r>
      <w:r>
        <w:instrText xml:space="preserve"> FORMCHECKBOX </w:instrText>
      </w:r>
      <w:r w:rsidR="00F4745A">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4745A">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B2203D" w:rsidRDefault="00B2203D" w:rsidP="00B2203D">
      <w:pPr>
        <w:ind w:left="284"/>
        <w:rPr>
          <w:rFonts w:ascii="Arial" w:hAnsi="Arial" w:cs="Arial"/>
          <w:sz w:val="16"/>
        </w:rPr>
      </w:pPr>
      <w:r>
        <w:rPr>
          <w:rFonts w:ascii="Arial" w:hAnsi="Arial" w:cs="Arial"/>
          <w:sz w:val="16"/>
        </w:rPr>
        <w:t>- Adresse internet :</w:t>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B2203D">
        <w:trPr>
          <w:trHeight w:val="1021"/>
        </w:trPr>
        <w:tc>
          <w:tcPr>
            <w:tcW w:w="832" w:type="dxa"/>
            <w:tcBorders>
              <w:top w:val="single" w:sz="4" w:space="0" w:color="000000"/>
              <w:left w:val="single" w:sz="4" w:space="0" w:color="000000"/>
              <w:bottom w:val="single" w:sz="4" w:space="0" w:color="auto"/>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bottom w:val="single" w:sz="4" w:space="0" w:color="auto"/>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bottom w:val="single" w:sz="4" w:space="0" w:color="auto"/>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B2203D">
        <w:trPr>
          <w:trHeight w:val="1021"/>
        </w:trPr>
        <w:tc>
          <w:tcPr>
            <w:tcW w:w="832" w:type="dxa"/>
            <w:tcBorders>
              <w:top w:val="single" w:sz="4" w:space="0" w:color="auto"/>
              <w:left w:val="single" w:sz="4" w:space="0" w:color="auto"/>
              <w:bottom w:val="single" w:sz="4" w:space="0" w:color="auto"/>
              <w:right w:val="single" w:sz="4" w:space="0" w:color="auto"/>
            </w:tcBorders>
          </w:tcPr>
          <w:p w:rsidR="009A04B2" w:rsidRDefault="009A04B2" w:rsidP="00310F9B">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9A04B2" w:rsidRDefault="009A04B2" w:rsidP="00310F9B">
            <w:pPr>
              <w:snapToGrid w:val="0"/>
              <w:jc w:val="both"/>
              <w:rPr>
                <w:rFonts w:ascii="Arial" w:hAnsi="Arial"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1B7" w:rsidRDefault="001441B7">
      <w:r>
        <w:separator/>
      </w:r>
    </w:p>
  </w:endnote>
  <w:endnote w:type="continuationSeparator" w:id="0">
    <w:p w:rsidR="001441B7" w:rsidRDefault="00144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Pr="00165ED8" w:rsidRDefault="00F4745A" w:rsidP="00B2203D">
          <w:pPr>
            <w:rPr>
              <w:rFonts w:ascii="Arial" w:hAnsi="Arial" w:cs="Arial"/>
              <w:b/>
              <w:bCs/>
              <w:i/>
              <w:sz w:val="18"/>
              <w:szCs w:val="18"/>
            </w:rPr>
          </w:pPr>
          <w:r w:rsidRPr="00F4745A">
            <w:rPr>
              <w:rFonts w:ascii="Arial" w:hAnsi="Arial" w:cs="Arial"/>
              <w:b/>
              <w:bCs/>
              <w:i/>
            </w:rPr>
            <w:t>2025_AOO_ CAMERA_ MULTISEPCTRALE</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F4948">
            <w:rPr>
              <w:rStyle w:val="Numrodepage"/>
              <w:rFonts w:cs="Arial"/>
              <w:b/>
              <w:noProof/>
            </w:rPr>
            <w:t>6</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F4948">
            <w:rPr>
              <w:rStyle w:val="Numrodepage"/>
              <w:rFonts w:cs="Arial"/>
              <w:b/>
              <w:noProof/>
            </w:rPr>
            <w:t>6</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1B7" w:rsidRDefault="001441B7">
      <w:r>
        <w:separator/>
      </w:r>
    </w:p>
  </w:footnote>
  <w:footnote w:type="continuationSeparator" w:id="0">
    <w:p w:rsidR="001441B7" w:rsidRDefault="001441B7">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092B"/>
    <w:rsid w:val="000625CC"/>
    <w:rsid w:val="00070490"/>
    <w:rsid w:val="00091FB2"/>
    <w:rsid w:val="00092585"/>
    <w:rsid w:val="000D4E2E"/>
    <w:rsid w:val="000E0EFF"/>
    <w:rsid w:val="000E3A79"/>
    <w:rsid w:val="000F3F78"/>
    <w:rsid w:val="001174DD"/>
    <w:rsid w:val="0013398C"/>
    <w:rsid w:val="001441B7"/>
    <w:rsid w:val="001535C7"/>
    <w:rsid w:val="00165ED8"/>
    <w:rsid w:val="00171BF1"/>
    <w:rsid w:val="00191902"/>
    <w:rsid w:val="00197753"/>
    <w:rsid w:val="001A1D05"/>
    <w:rsid w:val="001A5A4C"/>
    <w:rsid w:val="001C1FEF"/>
    <w:rsid w:val="001D25B2"/>
    <w:rsid w:val="001D58F2"/>
    <w:rsid w:val="001E68EF"/>
    <w:rsid w:val="001F35D5"/>
    <w:rsid w:val="00211E4B"/>
    <w:rsid w:val="002228BD"/>
    <w:rsid w:val="00224E9C"/>
    <w:rsid w:val="0025478A"/>
    <w:rsid w:val="00261FC1"/>
    <w:rsid w:val="002871EE"/>
    <w:rsid w:val="002A37D3"/>
    <w:rsid w:val="002A6837"/>
    <w:rsid w:val="002B54BB"/>
    <w:rsid w:val="002C1767"/>
    <w:rsid w:val="002D13A0"/>
    <w:rsid w:val="002F1469"/>
    <w:rsid w:val="003024CC"/>
    <w:rsid w:val="00310F9B"/>
    <w:rsid w:val="00312505"/>
    <w:rsid w:val="00331DDB"/>
    <w:rsid w:val="00340F85"/>
    <w:rsid w:val="003C025D"/>
    <w:rsid w:val="003C4A1B"/>
    <w:rsid w:val="003D7667"/>
    <w:rsid w:val="003F2B90"/>
    <w:rsid w:val="004051DC"/>
    <w:rsid w:val="00411396"/>
    <w:rsid w:val="00414652"/>
    <w:rsid w:val="00425B7A"/>
    <w:rsid w:val="00427375"/>
    <w:rsid w:val="00472B25"/>
    <w:rsid w:val="00483E5B"/>
    <w:rsid w:val="004A6D4B"/>
    <w:rsid w:val="004A7F71"/>
    <w:rsid w:val="004C221B"/>
    <w:rsid w:val="004E403E"/>
    <w:rsid w:val="004F01EE"/>
    <w:rsid w:val="005036C5"/>
    <w:rsid w:val="00513F06"/>
    <w:rsid w:val="00516C8B"/>
    <w:rsid w:val="005254E3"/>
    <w:rsid w:val="00553297"/>
    <w:rsid w:val="00555AC1"/>
    <w:rsid w:val="0056052C"/>
    <w:rsid w:val="00580B7C"/>
    <w:rsid w:val="0059116B"/>
    <w:rsid w:val="005A325E"/>
    <w:rsid w:val="005A5386"/>
    <w:rsid w:val="005B4D8D"/>
    <w:rsid w:val="005C6314"/>
    <w:rsid w:val="005C765E"/>
    <w:rsid w:val="005D3750"/>
    <w:rsid w:val="005E6500"/>
    <w:rsid w:val="005E7DBB"/>
    <w:rsid w:val="005F4173"/>
    <w:rsid w:val="00614607"/>
    <w:rsid w:val="00614AE6"/>
    <w:rsid w:val="00620D5B"/>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6F6963"/>
    <w:rsid w:val="007109D7"/>
    <w:rsid w:val="00717070"/>
    <w:rsid w:val="007314F1"/>
    <w:rsid w:val="00741ECB"/>
    <w:rsid w:val="00755416"/>
    <w:rsid w:val="00764264"/>
    <w:rsid w:val="0077316B"/>
    <w:rsid w:val="00787E55"/>
    <w:rsid w:val="007A7713"/>
    <w:rsid w:val="007B4FB2"/>
    <w:rsid w:val="007C0A0D"/>
    <w:rsid w:val="00815797"/>
    <w:rsid w:val="00826CBB"/>
    <w:rsid w:val="00827FD0"/>
    <w:rsid w:val="00833F59"/>
    <w:rsid w:val="00866311"/>
    <w:rsid w:val="00872C42"/>
    <w:rsid w:val="008761E2"/>
    <w:rsid w:val="00887F8C"/>
    <w:rsid w:val="008A3707"/>
    <w:rsid w:val="008C2177"/>
    <w:rsid w:val="008D2EFB"/>
    <w:rsid w:val="009051AC"/>
    <w:rsid w:val="0090530B"/>
    <w:rsid w:val="00906660"/>
    <w:rsid w:val="00912339"/>
    <w:rsid w:val="0094174C"/>
    <w:rsid w:val="009911A3"/>
    <w:rsid w:val="009A04B2"/>
    <w:rsid w:val="009A394A"/>
    <w:rsid w:val="009B07B5"/>
    <w:rsid w:val="009B1BD2"/>
    <w:rsid w:val="009B23A7"/>
    <w:rsid w:val="009D0426"/>
    <w:rsid w:val="009D52FB"/>
    <w:rsid w:val="009D6D88"/>
    <w:rsid w:val="00A02975"/>
    <w:rsid w:val="00A056B1"/>
    <w:rsid w:val="00A05A3B"/>
    <w:rsid w:val="00A444DE"/>
    <w:rsid w:val="00A600D6"/>
    <w:rsid w:val="00A615E8"/>
    <w:rsid w:val="00A70756"/>
    <w:rsid w:val="00A83BDF"/>
    <w:rsid w:val="00A840BB"/>
    <w:rsid w:val="00A86C63"/>
    <w:rsid w:val="00A97E02"/>
    <w:rsid w:val="00AA372E"/>
    <w:rsid w:val="00AE632A"/>
    <w:rsid w:val="00AF4948"/>
    <w:rsid w:val="00B2203D"/>
    <w:rsid w:val="00B6416C"/>
    <w:rsid w:val="00B80B6A"/>
    <w:rsid w:val="00B876AB"/>
    <w:rsid w:val="00BA7752"/>
    <w:rsid w:val="00BB7109"/>
    <w:rsid w:val="00BD1236"/>
    <w:rsid w:val="00C003CD"/>
    <w:rsid w:val="00C00E04"/>
    <w:rsid w:val="00C05C6A"/>
    <w:rsid w:val="00C07A1D"/>
    <w:rsid w:val="00C10C87"/>
    <w:rsid w:val="00C279F4"/>
    <w:rsid w:val="00C301F0"/>
    <w:rsid w:val="00C56C9E"/>
    <w:rsid w:val="00C56E90"/>
    <w:rsid w:val="00C61C85"/>
    <w:rsid w:val="00C82B82"/>
    <w:rsid w:val="00CA7941"/>
    <w:rsid w:val="00CB66F6"/>
    <w:rsid w:val="00CC0527"/>
    <w:rsid w:val="00CC29D9"/>
    <w:rsid w:val="00CE32F2"/>
    <w:rsid w:val="00CF00C9"/>
    <w:rsid w:val="00D002AE"/>
    <w:rsid w:val="00D02B70"/>
    <w:rsid w:val="00D21AD8"/>
    <w:rsid w:val="00D436D9"/>
    <w:rsid w:val="00D63EF7"/>
    <w:rsid w:val="00D82167"/>
    <w:rsid w:val="00DA0E8D"/>
    <w:rsid w:val="00DA5F03"/>
    <w:rsid w:val="00DC3F69"/>
    <w:rsid w:val="00DD3915"/>
    <w:rsid w:val="00DF48F5"/>
    <w:rsid w:val="00E0493C"/>
    <w:rsid w:val="00E10A15"/>
    <w:rsid w:val="00E205DA"/>
    <w:rsid w:val="00E24138"/>
    <w:rsid w:val="00E50B22"/>
    <w:rsid w:val="00E546FF"/>
    <w:rsid w:val="00E54EB8"/>
    <w:rsid w:val="00EA3323"/>
    <w:rsid w:val="00EE435B"/>
    <w:rsid w:val="00EE5B56"/>
    <w:rsid w:val="00F07177"/>
    <w:rsid w:val="00F12F30"/>
    <w:rsid w:val="00F1353C"/>
    <w:rsid w:val="00F45043"/>
    <w:rsid w:val="00F4745A"/>
    <w:rsid w:val="00F9673C"/>
    <w:rsid w:val="00FB44EA"/>
    <w:rsid w:val="00FB4BA1"/>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5:chartTrackingRefBased/>
  <w15:docId w15:val="{4F7407FA-2BBE-4A04-A8E3-800761E1D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34597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8A859-7143-41F7-AAFA-0E0EDFCDB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3664</Words>
  <Characters>20155</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23772</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Blaise-Cossi GNANKADJAN</cp:lastModifiedBy>
  <cp:revision>2</cp:revision>
  <cp:lastPrinted>2016-11-02T14:02:00Z</cp:lastPrinted>
  <dcterms:created xsi:type="dcterms:W3CDTF">2025-08-20T13:02:00Z</dcterms:created>
  <dcterms:modified xsi:type="dcterms:W3CDTF">2025-08-20T13:02:00Z</dcterms:modified>
</cp:coreProperties>
</file>